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16950" w:rsidP="00316950">
            <w:pPr>
              <w:jc w:val="right"/>
              <w:rPr>
                <w:rFonts w:cs="Arial"/>
              </w:rPr>
            </w:pPr>
            <w:r>
              <w:rPr>
                <w:rFonts w:cs="Arial"/>
                <w:szCs w:val="22"/>
              </w:rPr>
              <w:t>Протокол  №23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16950" w:rsidP="00316950">
            <w:pPr>
              <w:jc w:val="right"/>
              <w:rPr>
                <w:rFonts w:cs="Arial"/>
              </w:rPr>
            </w:pPr>
            <w:r>
              <w:rPr>
                <w:rFonts w:cs="Arial"/>
                <w:szCs w:val="22"/>
              </w:rPr>
              <w:t>«19</w:t>
            </w:r>
            <w:r w:rsidR="00DE7BED" w:rsidRPr="002E571A">
              <w:rPr>
                <w:rFonts w:cs="Arial"/>
                <w:szCs w:val="22"/>
              </w:rPr>
              <w:t xml:space="preserve">» </w:t>
            </w:r>
            <w:r>
              <w:rPr>
                <w:rFonts w:cs="Arial"/>
                <w:szCs w:val="22"/>
              </w:rPr>
              <w:t>февраля 2019</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414DF2">
        <w:rPr>
          <w:rFonts w:cs="Arial"/>
          <w:szCs w:val="22"/>
        </w:rPr>
        <w:t>ПДО №</w:t>
      </w:r>
      <w:r w:rsidR="00414DF2" w:rsidRPr="00414DF2">
        <w:rPr>
          <w:rFonts w:cs="Arial"/>
          <w:szCs w:val="22"/>
        </w:rPr>
        <w:t>60</w:t>
      </w:r>
      <w:r w:rsidR="00362455" w:rsidRPr="00414DF2">
        <w:rPr>
          <w:rFonts w:cs="Arial"/>
          <w:szCs w:val="22"/>
        </w:rPr>
        <w:t>-</w:t>
      </w:r>
      <w:r w:rsidRPr="00414DF2">
        <w:rPr>
          <w:rFonts w:cs="Arial"/>
          <w:szCs w:val="22"/>
        </w:rPr>
        <w:t>КР-201</w:t>
      </w:r>
      <w:r w:rsidR="00AD0B73" w:rsidRPr="00414DF2">
        <w:rPr>
          <w:rFonts w:cs="Arial"/>
          <w:szCs w:val="22"/>
        </w:rPr>
        <w:t>9</w:t>
      </w:r>
      <w:r w:rsidRPr="00CB7A2C">
        <w:rPr>
          <w:rFonts w:cs="Arial"/>
          <w:szCs w:val="22"/>
        </w:rPr>
        <w:t xml:space="preserve"> от</w:t>
      </w:r>
      <w:r w:rsidRPr="005F56FA">
        <w:rPr>
          <w:rFonts w:cs="Arial"/>
          <w:szCs w:val="22"/>
        </w:rPr>
        <w:t xml:space="preserve"> </w:t>
      </w:r>
      <w:r w:rsidR="00316950">
        <w:rPr>
          <w:rFonts w:cs="Arial"/>
          <w:szCs w:val="22"/>
        </w:rPr>
        <w:t>19 февраля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C33021">
        <w:rPr>
          <w:rFonts w:cs="Arial"/>
          <w:b/>
          <w:szCs w:val="22"/>
        </w:rPr>
        <w:t>в</w:t>
      </w:r>
      <w:r w:rsidR="00C33021" w:rsidRPr="00C33021">
        <w:rPr>
          <w:rFonts w:cs="Arial"/>
          <w:b/>
          <w:szCs w:val="22"/>
        </w:rPr>
        <w:t>ыполнение работ по химической очистке внутренних поверхностей нагрева парогенерирующего оборудования методом щелочения</w:t>
      </w:r>
      <w:r w:rsidR="00F342F5" w:rsidRPr="00F342F5">
        <w:rPr>
          <w:rFonts w:cs="Arial"/>
          <w:b/>
          <w:szCs w:val="22"/>
        </w:rPr>
        <w:t>.</w:t>
      </w:r>
      <w:r w:rsidR="00B64ABC" w:rsidRPr="00B64ABC">
        <w:rPr>
          <w:rFonts w:cs="Arial"/>
          <w:b/>
          <w:szCs w:val="22"/>
        </w:rPr>
        <w:t xml:space="preserve"> </w:t>
      </w:r>
      <w:r w:rsidR="008E4039" w:rsidRPr="002E571A">
        <w:rPr>
          <w:rFonts w:cs="Arial"/>
          <w:szCs w:val="22"/>
        </w:rPr>
        <w:t xml:space="preserve">По </w:t>
      </w:r>
      <w:r w:rsidR="008E4039"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8E4039">
        <w:rPr>
          <w:rFonts w:cs="Arial"/>
          <w:szCs w:val="22"/>
        </w:rPr>
        <w:t>Безотзывной офертой</w:t>
      </w:r>
      <w:r w:rsidR="008E4039" w:rsidRPr="008B32AB">
        <w:rPr>
          <w:rFonts w:cs="Arial"/>
          <w:szCs w:val="22"/>
        </w:rPr>
        <w:t xml:space="preserve"> для </w:t>
      </w:r>
      <w:r w:rsidR="008E4039">
        <w:rPr>
          <w:rFonts w:cs="Arial"/>
          <w:szCs w:val="22"/>
        </w:rPr>
        <w:t>коммерческой</w:t>
      </w:r>
      <w:r w:rsidR="008E4039" w:rsidRPr="008B32AB">
        <w:rPr>
          <w:rFonts w:cs="Arial"/>
          <w:szCs w:val="22"/>
        </w:rPr>
        <w:t xml:space="preserve"> части предложения</w:t>
      </w:r>
      <w:r w:rsidR="008E4039" w:rsidRPr="00923B3D">
        <w:rPr>
          <w:rFonts w:cs="Arial"/>
          <w:szCs w:val="22"/>
        </w:rPr>
        <w:t xml:space="preserve"> (форма 5) при выполнении </w:t>
      </w:r>
      <w:r w:rsidR="008E4039"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000A4C" w:rsidRPr="00000A4C" w:rsidRDefault="00000A4C" w:rsidP="00000A4C">
      <w:pPr>
        <w:ind w:firstLine="720"/>
        <w:jc w:val="both"/>
        <w:rPr>
          <w:rFonts w:cs="Arial"/>
          <w:szCs w:val="22"/>
        </w:rPr>
      </w:pPr>
      <w:r w:rsidRPr="00000A4C">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316950"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p>
    <w:p w:rsidR="00DE7BED" w:rsidRPr="002E571A" w:rsidRDefault="00DE7BED" w:rsidP="00316950">
      <w:pPr>
        <w:pStyle w:val="a5"/>
        <w:numPr>
          <w:ilvl w:val="0"/>
          <w:numId w:val="0"/>
        </w:numPr>
        <w:tabs>
          <w:tab w:val="left" w:pos="284"/>
        </w:tabs>
      </w:pPr>
      <w:r w:rsidRPr="002E571A">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33021">
        <w:rPr>
          <w:rFonts w:cs="Arial"/>
          <w:b/>
          <w:szCs w:val="22"/>
        </w:rPr>
        <w:t>15</w:t>
      </w:r>
      <w:r w:rsidR="00230908" w:rsidRPr="000B32AD">
        <w:rPr>
          <w:rFonts w:cs="Arial"/>
          <w:b/>
          <w:szCs w:val="22"/>
        </w:rPr>
        <w:t xml:space="preserve"> </w:t>
      </w:r>
      <w:r w:rsidR="00D94D6B">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8E4039" w:rsidRPr="003561AE" w:rsidRDefault="008E4039" w:rsidP="008E4039">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B34B7B" w:rsidRDefault="000548CD" w:rsidP="000548CD">
      <w:pPr>
        <w:numPr>
          <w:ilvl w:val="0"/>
          <w:numId w:val="2"/>
        </w:numPr>
        <w:tabs>
          <w:tab w:val="left" w:pos="1418"/>
        </w:tabs>
        <w:ind w:left="1418" w:hanging="341"/>
        <w:jc w:val="both"/>
        <w:rPr>
          <w:rFonts w:cs="Arial"/>
          <w:szCs w:val="22"/>
        </w:rPr>
      </w:pPr>
      <w:r w:rsidRPr="00B34B7B">
        <w:rPr>
          <w:rFonts w:cs="Arial"/>
          <w:szCs w:val="22"/>
        </w:rPr>
        <w:t xml:space="preserve">Подписанный договор подряда (Форма №3) с Приложениями к нему, без указания стоимости работ в </w:t>
      </w:r>
      <w:r w:rsidR="005D772A" w:rsidRPr="00B34B7B">
        <w:rPr>
          <w:rFonts w:cs="Arial"/>
          <w:szCs w:val="22"/>
        </w:rPr>
        <w:t>п.</w:t>
      </w:r>
      <w:r w:rsidRPr="00B34B7B">
        <w:rPr>
          <w:rFonts w:cs="Arial"/>
          <w:szCs w:val="22"/>
        </w:rPr>
        <w:t>3.1</w:t>
      </w:r>
      <w:r w:rsidR="005D772A" w:rsidRPr="00B34B7B">
        <w:rPr>
          <w:rFonts w:cs="Arial"/>
          <w:szCs w:val="22"/>
        </w:rPr>
        <w:t>,</w:t>
      </w:r>
      <w:r w:rsidR="00AA471F">
        <w:rPr>
          <w:rFonts w:cs="Arial"/>
          <w:szCs w:val="22"/>
        </w:rPr>
        <w:t xml:space="preserve"> договора и Приложениях</w:t>
      </w:r>
      <w:r w:rsidR="00B34B7B" w:rsidRPr="00B34B7B">
        <w:rPr>
          <w:rFonts w:cs="Arial"/>
          <w:szCs w:val="22"/>
        </w:rPr>
        <w:t xml:space="preserve"> №2</w:t>
      </w:r>
      <w:r w:rsidR="00AA471F">
        <w:rPr>
          <w:rFonts w:cs="Arial"/>
          <w:szCs w:val="22"/>
        </w:rPr>
        <w:t xml:space="preserve"> и 3</w:t>
      </w:r>
      <w:r w:rsidR="00B34B7B" w:rsidRPr="00B34B7B">
        <w:rPr>
          <w:rFonts w:cs="Arial"/>
          <w:szCs w:val="22"/>
        </w:rPr>
        <w:t xml:space="preserve"> к договору</w:t>
      </w:r>
      <w:r w:rsidRPr="00B34B7B">
        <w:rPr>
          <w:rFonts w:cs="Arial"/>
          <w:szCs w:val="22"/>
        </w:rPr>
        <w:t xml:space="preserve">, подписанные и скрепленные печатью организации в редакции Заказчика, в </w:t>
      </w:r>
      <w:r w:rsidR="00DA499C" w:rsidRPr="00B34B7B">
        <w:rPr>
          <w:rFonts w:cs="Arial"/>
          <w:szCs w:val="22"/>
        </w:rPr>
        <w:t>1</w:t>
      </w:r>
      <w:r w:rsidRPr="00B34B7B">
        <w:rPr>
          <w:rFonts w:cs="Arial"/>
          <w:szCs w:val="22"/>
        </w:rPr>
        <w:t>-</w:t>
      </w:r>
      <w:r w:rsidR="00DA499C" w:rsidRPr="00B34B7B">
        <w:rPr>
          <w:rFonts w:cs="Arial"/>
          <w:szCs w:val="22"/>
        </w:rPr>
        <w:t>ом</w:t>
      </w:r>
      <w:r w:rsidRPr="00B34B7B">
        <w:rPr>
          <w:rFonts w:cs="Arial"/>
          <w:szCs w:val="22"/>
        </w:rPr>
        <w:t xml:space="preserve"> экземпляр</w:t>
      </w:r>
      <w:r w:rsidR="00DA499C" w:rsidRPr="00B34B7B">
        <w:rPr>
          <w:rFonts w:cs="Arial"/>
          <w:szCs w:val="22"/>
        </w:rPr>
        <w:t>е</w:t>
      </w:r>
      <w:r w:rsidRPr="00B34B7B">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AA1C4A" w:rsidRDefault="00392CCE" w:rsidP="006F6309">
      <w:pPr>
        <w:pStyle w:val="ac"/>
        <w:numPr>
          <w:ilvl w:val="0"/>
          <w:numId w:val="2"/>
        </w:numPr>
        <w:tabs>
          <w:tab w:val="left" w:pos="1418"/>
        </w:tabs>
        <w:ind w:left="1418" w:hanging="341"/>
        <w:contextualSpacing w:val="0"/>
        <w:jc w:val="both"/>
        <w:rPr>
          <w:rFonts w:cs="Arial"/>
          <w:szCs w:val="22"/>
        </w:rPr>
      </w:pPr>
      <w:r w:rsidRPr="00AA1C4A">
        <w:rPr>
          <w:rFonts w:cs="Arial"/>
          <w:szCs w:val="22"/>
        </w:rPr>
        <w:t xml:space="preserve">Справка о заключенных и выполненных договорах по предмету закупки за последние </w:t>
      </w:r>
      <w:r w:rsidR="00127207" w:rsidRPr="00AA1C4A">
        <w:rPr>
          <w:rFonts w:cs="Arial"/>
          <w:szCs w:val="22"/>
        </w:rPr>
        <w:t>четыре</w:t>
      </w:r>
      <w:r w:rsidRPr="00AA1C4A">
        <w:rPr>
          <w:rFonts w:cs="Arial"/>
          <w:szCs w:val="22"/>
        </w:rPr>
        <w:t xml:space="preserve"> года (Форма 7)</w:t>
      </w:r>
      <w:r w:rsidR="00357655" w:rsidRPr="00AA1C4A">
        <w:rPr>
          <w:rFonts w:cs="Arial"/>
          <w:szCs w:val="22"/>
        </w:rPr>
        <w:t xml:space="preserve"> за подписью руководителя организации</w:t>
      </w:r>
      <w:r w:rsidR="00927999" w:rsidRPr="00AA1C4A">
        <w:rPr>
          <w:szCs w:val="22"/>
        </w:rPr>
        <w:t>.</w:t>
      </w:r>
      <w:r w:rsidR="006F6309" w:rsidRPr="00AA1C4A">
        <w:rPr>
          <w:rFonts w:cs="Arial"/>
          <w:szCs w:val="22"/>
        </w:rPr>
        <w:t xml:space="preserve"> </w:t>
      </w:r>
      <w:r w:rsidR="006F6309" w:rsidRPr="00AA1C4A">
        <w:rPr>
          <w:rFonts w:cs="Arial"/>
          <w:b/>
          <w:szCs w:val="22"/>
        </w:rPr>
        <w:t xml:space="preserve">Документ предоставляется контрагентом </w:t>
      </w:r>
      <w:r w:rsidR="006F6309" w:rsidRPr="00AA1C4A">
        <w:rPr>
          <w:rFonts w:cs="Arial"/>
          <w:b/>
          <w:szCs w:val="22"/>
          <w:u w:val="single"/>
        </w:rPr>
        <w:t>только в электронном виде</w:t>
      </w:r>
      <w:r w:rsidR="006F6309" w:rsidRPr="00AA1C4A">
        <w:rPr>
          <w:rFonts w:cs="Arial"/>
          <w:b/>
          <w:szCs w:val="22"/>
        </w:rPr>
        <w:t xml:space="preserve"> на электронном носителе;</w:t>
      </w:r>
    </w:p>
    <w:p w:rsidR="00127207" w:rsidRPr="00AA1C4A" w:rsidRDefault="00127207" w:rsidP="00127207">
      <w:pPr>
        <w:pStyle w:val="ac"/>
        <w:numPr>
          <w:ilvl w:val="0"/>
          <w:numId w:val="2"/>
        </w:numPr>
        <w:tabs>
          <w:tab w:val="left" w:pos="1418"/>
        </w:tabs>
        <w:ind w:left="1418" w:hanging="341"/>
        <w:contextualSpacing w:val="0"/>
        <w:jc w:val="both"/>
        <w:rPr>
          <w:szCs w:val="22"/>
        </w:rPr>
      </w:pPr>
      <w:r w:rsidRPr="00AA1C4A">
        <w:rPr>
          <w:rFonts w:cs="Arial"/>
          <w:szCs w:val="22"/>
        </w:rPr>
        <w:t>Копий документов: приказа о создании службы охраны труда, дипломов и/или удостоверений специалистов службы охраны труда.</w:t>
      </w:r>
      <w:r w:rsidRPr="00AA1C4A">
        <w:rPr>
          <w:rFonts w:cs="Arial"/>
          <w:b/>
          <w:szCs w:val="22"/>
        </w:rPr>
        <w:t xml:space="preserve"> Документ предоставляется контрагентом </w:t>
      </w:r>
      <w:r w:rsidRPr="00AA1C4A">
        <w:rPr>
          <w:rFonts w:cs="Arial"/>
          <w:b/>
          <w:szCs w:val="22"/>
          <w:u w:val="single"/>
        </w:rPr>
        <w:t>только в электронном виде</w:t>
      </w:r>
      <w:r w:rsidRPr="00AA1C4A">
        <w:rPr>
          <w:rFonts w:cs="Arial"/>
          <w:b/>
          <w:szCs w:val="22"/>
        </w:rPr>
        <w:t xml:space="preserve"> на электронном носителе;</w:t>
      </w:r>
    </w:p>
    <w:p w:rsidR="00127207" w:rsidRPr="00AA1C4A" w:rsidRDefault="00127207" w:rsidP="00127207">
      <w:pPr>
        <w:pStyle w:val="ac"/>
        <w:numPr>
          <w:ilvl w:val="0"/>
          <w:numId w:val="2"/>
        </w:numPr>
        <w:tabs>
          <w:tab w:val="left" w:pos="1418"/>
        </w:tabs>
        <w:ind w:left="1418" w:hanging="341"/>
        <w:contextualSpacing w:val="0"/>
        <w:jc w:val="both"/>
        <w:rPr>
          <w:szCs w:val="22"/>
        </w:rPr>
      </w:pPr>
      <w:r w:rsidRPr="00AA1C4A">
        <w:rPr>
          <w:szCs w:val="22"/>
        </w:rPr>
        <w:t>Письмо в свободной форме за подписью руководителя организации с перечнем профессий и копии инструкций.</w:t>
      </w:r>
      <w:r w:rsidRPr="00AA1C4A">
        <w:rPr>
          <w:rFonts w:cs="Arial"/>
          <w:b/>
          <w:szCs w:val="22"/>
        </w:rPr>
        <w:t xml:space="preserve"> Документ предоставляется контрагентом </w:t>
      </w:r>
      <w:r w:rsidRPr="00AA1C4A">
        <w:rPr>
          <w:rFonts w:cs="Arial"/>
          <w:b/>
          <w:szCs w:val="22"/>
          <w:u w:val="single"/>
        </w:rPr>
        <w:t>только в электронном виде</w:t>
      </w:r>
      <w:r w:rsidRPr="00AA1C4A">
        <w:rPr>
          <w:rFonts w:cs="Arial"/>
          <w:b/>
          <w:szCs w:val="22"/>
        </w:rPr>
        <w:t xml:space="preserve"> на электронном носителе;</w:t>
      </w:r>
    </w:p>
    <w:p w:rsidR="006F6309" w:rsidRPr="00AA1C4A" w:rsidRDefault="008A4D19" w:rsidP="006F6309">
      <w:pPr>
        <w:pStyle w:val="ac"/>
        <w:numPr>
          <w:ilvl w:val="0"/>
          <w:numId w:val="2"/>
        </w:numPr>
        <w:tabs>
          <w:tab w:val="left" w:pos="1418"/>
        </w:tabs>
        <w:ind w:left="1418" w:hanging="341"/>
        <w:contextualSpacing w:val="0"/>
        <w:jc w:val="both"/>
        <w:rPr>
          <w:szCs w:val="22"/>
        </w:rPr>
      </w:pPr>
      <w:r w:rsidRPr="00AA1C4A">
        <w:rPr>
          <w:szCs w:val="22"/>
        </w:rPr>
        <w:t>Копия методики/тех. решения по чистке поверхностей нагрева парогенерирующего оборудования методом щелочения в соответствии с Техническим заданием за подписью руководителя организации и скрепленная печатью организации</w:t>
      </w:r>
      <w:r w:rsidR="005B3F4C" w:rsidRPr="00AA1C4A">
        <w:rPr>
          <w:szCs w:val="22"/>
        </w:rPr>
        <w:t>.</w:t>
      </w:r>
      <w:r w:rsidR="005843B4" w:rsidRPr="00AA1C4A">
        <w:rPr>
          <w:szCs w:val="22"/>
        </w:rPr>
        <w:t xml:space="preserve"> </w:t>
      </w:r>
      <w:r w:rsidR="006F6309" w:rsidRPr="00AA1C4A">
        <w:rPr>
          <w:rFonts w:cs="Arial"/>
          <w:b/>
          <w:szCs w:val="22"/>
        </w:rPr>
        <w:t xml:space="preserve">Документ предоставляется контрагентом </w:t>
      </w:r>
      <w:r w:rsidR="006F6309" w:rsidRPr="00AA1C4A">
        <w:rPr>
          <w:rFonts w:cs="Arial"/>
          <w:b/>
          <w:szCs w:val="22"/>
          <w:u w:val="single"/>
        </w:rPr>
        <w:t>только в электронном виде</w:t>
      </w:r>
      <w:r w:rsidR="006F6309" w:rsidRPr="00AA1C4A">
        <w:rPr>
          <w:rFonts w:cs="Arial"/>
          <w:b/>
          <w:szCs w:val="22"/>
        </w:rPr>
        <w:t xml:space="preserve"> на электронном носителе;</w:t>
      </w:r>
    </w:p>
    <w:p w:rsidR="006F6309" w:rsidRPr="00AA1C4A" w:rsidRDefault="006F6309" w:rsidP="006F6309">
      <w:pPr>
        <w:pStyle w:val="ac"/>
        <w:numPr>
          <w:ilvl w:val="0"/>
          <w:numId w:val="2"/>
        </w:numPr>
        <w:tabs>
          <w:tab w:val="left" w:pos="1418"/>
        </w:tabs>
        <w:ind w:left="1418" w:hanging="341"/>
        <w:contextualSpacing w:val="0"/>
        <w:jc w:val="both"/>
        <w:rPr>
          <w:rFonts w:cs="Arial"/>
          <w:szCs w:val="22"/>
        </w:rPr>
      </w:pPr>
      <w:r w:rsidRPr="00AA1C4A">
        <w:rPr>
          <w:rFonts w:cs="Arial"/>
          <w:szCs w:val="22"/>
        </w:rPr>
        <w:t>Справка о наличии произ</w:t>
      </w:r>
      <w:r w:rsidR="00127207" w:rsidRPr="00AA1C4A">
        <w:rPr>
          <w:rFonts w:cs="Arial"/>
          <w:szCs w:val="22"/>
        </w:rPr>
        <w:t>водственных мощностей (Форма 8</w:t>
      </w:r>
      <w:r w:rsidR="005F7E0C" w:rsidRPr="00AA1C4A">
        <w:rPr>
          <w:rFonts w:cs="Arial"/>
          <w:szCs w:val="22"/>
        </w:rPr>
        <w:t>)</w:t>
      </w:r>
      <w:r w:rsidR="00EE4035" w:rsidRPr="00AA1C4A">
        <w:rPr>
          <w:rFonts w:cs="Arial"/>
          <w:szCs w:val="22"/>
        </w:rPr>
        <w:t>, с обязательным приложением копий паспортов приборов, свидетельств о поверке.</w:t>
      </w:r>
      <w:r w:rsidRPr="00AA1C4A">
        <w:rPr>
          <w:rFonts w:cs="Arial"/>
          <w:szCs w:val="22"/>
        </w:rPr>
        <w:t xml:space="preserve"> </w:t>
      </w:r>
      <w:r w:rsidRPr="00AA1C4A">
        <w:rPr>
          <w:rFonts w:cs="Arial"/>
          <w:b/>
          <w:szCs w:val="22"/>
        </w:rPr>
        <w:t xml:space="preserve">Документ предоставляется контрагентом </w:t>
      </w:r>
      <w:r w:rsidRPr="00AA1C4A">
        <w:rPr>
          <w:rFonts w:cs="Arial"/>
          <w:b/>
          <w:szCs w:val="22"/>
          <w:u w:val="single"/>
        </w:rPr>
        <w:t>только в электронном виде</w:t>
      </w:r>
      <w:r w:rsidRPr="00AA1C4A">
        <w:rPr>
          <w:rFonts w:cs="Arial"/>
          <w:b/>
          <w:szCs w:val="22"/>
        </w:rPr>
        <w:t xml:space="preserve"> на электронном носителе;</w:t>
      </w:r>
    </w:p>
    <w:p w:rsidR="0016097F" w:rsidRPr="00AA1C4A" w:rsidRDefault="0016097F" w:rsidP="0016097F">
      <w:pPr>
        <w:pStyle w:val="ac"/>
        <w:numPr>
          <w:ilvl w:val="0"/>
          <w:numId w:val="2"/>
        </w:numPr>
        <w:tabs>
          <w:tab w:val="left" w:pos="1418"/>
        </w:tabs>
        <w:ind w:left="1418" w:hanging="341"/>
        <w:contextualSpacing w:val="0"/>
        <w:jc w:val="both"/>
        <w:rPr>
          <w:szCs w:val="22"/>
        </w:rPr>
      </w:pPr>
      <w:r w:rsidRPr="00AA1C4A">
        <w:rPr>
          <w:szCs w:val="22"/>
        </w:rPr>
        <w:t>Копии свидетельств или протоколов комиссий об аттестации в области промышленной безопасности.</w:t>
      </w:r>
      <w:r w:rsidRPr="00AA1C4A">
        <w:rPr>
          <w:rFonts w:cs="Arial"/>
          <w:b/>
          <w:szCs w:val="22"/>
        </w:rPr>
        <w:t xml:space="preserve"> Документ предоставляется контрагентом </w:t>
      </w:r>
      <w:r w:rsidRPr="00AA1C4A">
        <w:rPr>
          <w:rFonts w:cs="Arial"/>
          <w:b/>
          <w:szCs w:val="22"/>
          <w:u w:val="single"/>
        </w:rPr>
        <w:t>только в электронном виде</w:t>
      </w:r>
      <w:r w:rsidRPr="00AA1C4A">
        <w:rPr>
          <w:rFonts w:cs="Arial"/>
          <w:b/>
          <w:szCs w:val="22"/>
        </w:rPr>
        <w:t xml:space="preserve"> на электронном носителе</w:t>
      </w:r>
      <w:r w:rsidRPr="00AA1C4A">
        <w:rPr>
          <w:szCs w:val="22"/>
        </w:rPr>
        <w:t xml:space="preserve">. Либо гарантийное письмо </w:t>
      </w:r>
      <w:r w:rsidR="00C3394A" w:rsidRPr="00AA1C4A">
        <w:rPr>
          <w:szCs w:val="22"/>
        </w:rPr>
        <w:t xml:space="preserve">за подписью руководителя организации </w:t>
      </w:r>
      <w:r w:rsidRPr="00AA1C4A">
        <w:rPr>
          <w:szCs w:val="22"/>
        </w:rPr>
        <w:t xml:space="preserve">о прохождении аттестации </w:t>
      </w:r>
      <w:r w:rsidR="00C3394A" w:rsidRPr="00AA1C4A">
        <w:rPr>
          <w:szCs w:val="22"/>
        </w:rPr>
        <w:t xml:space="preserve">до начала работ </w:t>
      </w:r>
      <w:r w:rsidRPr="00AA1C4A">
        <w:rPr>
          <w:szCs w:val="22"/>
        </w:rPr>
        <w:t>в случае признания победителем</w:t>
      </w:r>
      <w:r w:rsidR="00C3394A" w:rsidRPr="00AA1C4A">
        <w:rPr>
          <w:szCs w:val="22"/>
        </w:rPr>
        <w:t xml:space="preserve"> тендера и предоставления копий документов Заказчику</w:t>
      </w:r>
      <w:r w:rsidRPr="00AA1C4A">
        <w:rPr>
          <w:szCs w:val="22"/>
        </w:rPr>
        <w:t xml:space="preserve"> (подлинник);</w:t>
      </w:r>
    </w:p>
    <w:p w:rsidR="002A36FC" w:rsidRPr="00AA1C4A" w:rsidRDefault="002A36FC" w:rsidP="002A36FC">
      <w:pPr>
        <w:pStyle w:val="ac"/>
        <w:numPr>
          <w:ilvl w:val="0"/>
          <w:numId w:val="2"/>
        </w:numPr>
        <w:tabs>
          <w:tab w:val="left" w:pos="1418"/>
        </w:tabs>
        <w:ind w:left="1418" w:hanging="341"/>
        <w:contextualSpacing w:val="0"/>
        <w:jc w:val="both"/>
        <w:rPr>
          <w:szCs w:val="22"/>
        </w:rPr>
      </w:pPr>
      <w:r w:rsidRPr="00AA1C4A">
        <w:rPr>
          <w:szCs w:val="22"/>
        </w:rPr>
        <w:t>Копи</w:t>
      </w:r>
      <w:r w:rsidR="00127207" w:rsidRPr="00AA1C4A">
        <w:rPr>
          <w:szCs w:val="22"/>
        </w:rPr>
        <w:t>я</w:t>
      </w:r>
      <w:r w:rsidRPr="00AA1C4A">
        <w:rPr>
          <w:szCs w:val="22"/>
        </w:rPr>
        <w:t xml:space="preserve"> сертификатов OHSAS 18001 (45001).</w:t>
      </w:r>
      <w:r w:rsidRPr="00AA1C4A">
        <w:rPr>
          <w:rFonts w:cs="Arial"/>
          <w:b/>
          <w:szCs w:val="22"/>
        </w:rPr>
        <w:t xml:space="preserve"> Документ предоставляется контрагентом </w:t>
      </w:r>
      <w:r w:rsidRPr="00AA1C4A">
        <w:rPr>
          <w:rFonts w:cs="Arial"/>
          <w:b/>
          <w:szCs w:val="22"/>
          <w:u w:val="single"/>
        </w:rPr>
        <w:t>только в электронном виде</w:t>
      </w:r>
      <w:r w:rsidRPr="00AA1C4A">
        <w:rPr>
          <w:rFonts w:cs="Arial"/>
          <w:b/>
          <w:szCs w:val="22"/>
        </w:rPr>
        <w:t xml:space="preserve"> на электронном носителе</w:t>
      </w:r>
      <w:r w:rsidRPr="00AA1C4A">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6F29E4">
        <w:rPr>
          <w:rFonts w:cs="Arial"/>
          <w:szCs w:val="22"/>
        </w:rPr>
        <w:t>9</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8E4039" w:rsidRPr="003902C4" w:rsidRDefault="008E4039" w:rsidP="008E4039">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6F29E4">
        <w:rPr>
          <w:rFonts w:cs="Arial"/>
          <w:szCs w:val="22"/>
        </w:rPr>
        <w:t>0</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6371" w:rsidRDefault="00F06371" w:rsidP="00DE7BED">
      <w:pPr>
        <w:ind w:firstLine="708"/>
        <w:jc w:val="both"/>
        <w:rPr>
          <w:rFonts w:cs="Arial"/>
          <w:szCs w:val="22"/>
        </w:rPr>
      </w:pPr>
    </w:p>
    <w:p w:rsidR="00F06371" w:rsidRDefault="00F06371"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14DF2">
        <w:rPr>
          <w:rFonts w:cs="Arial"/>
          <w:szCs w:val="22"/>
        </w:rPr>
        <w:t xml:space="preserve">на ПДО </w:t>
      </w:r>
      <w:r w:rsidR="003523B8" w:rsidRPr="00414DF2">
        <w:rPr>
          <w:rFonts w:cs="Arial"/>
          <w:szCs w:val="22"/>
        </w:rPr>
        <w:t>№</w:t>
      </w:r>
      <w:r w:rsidR="00414DF2" w:rsidRPr="00414DF2">
        <w:rPr>
          <w:rFonts w:cs="Arial"/>
          <w:szCs w:val="22"/>
        </w:rPr>
        <w:t>60</w:t>
      </w:r>
      <w:r w:rsidR="003523B8" w:rsidRPr="00414DF2">
        <w:rPr>
          <w:rFonts w:cs="Arial"/>
          <w:szCs w:val="22"/>
        </w:rPr>
        <w:t>-КР-</w:t>
      </w:r>
      <w:r w:rsidR="003523B8" w:rsidRPr="00332BA0">
        <w:rPr>
          <w:rFonts w:cs="Arial"/>
          <w:szCs w:val="22"/>
        </w:rPr>
        <w:t>201</w:t>
      </w:r>
      <w:r w:rsidR="00D94D6B" w:rsidRPr="00332BA0">
        <w:rPr>
          <w:rFonts w:cs="Arial"/>
          <w:szCs w:val="22"/>
        </w:rPr>
        <w:t>9</w:t>
      </w:r>
      <w:r w:rsidRPr="00F77D3A">
        <w:rPr>
          <w:rFonts w:cs="Arial"/>
          <w:color w:val="FF0000"/>
          <w:szCs w:val="22"/>
        </w:rPr>
        <w:t xml:space="preserve"> </w:t>
      </w:r>
      <w:r w:rsidRPr="00F06371">
        <w:rPr>
          <w:rFonts w:cs="Arial"/>
          <w:szCs w:val="22"/>
        </w:rPr>
        <w:t>от</w:t>
      </w:r>
      <w:r w:rsidR="00F06371" w:rsidRPr="00F06371">
        <w:rPr>
          <w:rFonts w:cs="Arial"/>
          <w:szCs w:val="22"/>
        </w:rPr>
        <w:t xml:space="preserve"> 19 февраля 2019 года</w:t>
      </w:r>
      <w:r w:rsidRPr="00F0637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F06371" w:rsidP="00DE7BED">
      <w:pPr>
        <w:ind w:left="708"/>
        <w:jc w:val="both"/>
        <w:rPr>
          <w:rFonts w:cs="Arial"/>
          <w:b/>
          <w:szCs w:val="22"/>
        </w:rPr>
      </w:pPr>
      <w:r>
        <w:rPr>
          <w:rFonts w:cs="Arial"/>
          <w:b/>
          <w:szCs w:val="22"/>
        </w:rPr>
        <w:t>Начало приема оферт – «20</w:t>
      </w:r>
      <w:r w:rsidR="00DE7BED" w:rsidRPr="002E571A">
        <w:rPr>
          <w:rFonts w:cs="Arial"/>
          <w:b/>
          <w:szCs w:val="22"/>
        </w:rPr>
        <w:t xml:space="preserve">» </w:t>
      </w:r>
      <w:r>
        <w:rPr>
          <w:rFonts w:cs="Arial"/>
          <w:b/>
          <w:szCs w:val="22"/>
        </w:rPr>
        <w:t xml:space="preserve">февраля 2019 </w:t>
      </w:r>
      <w:r w:rsidR="00DE7BED" w:rsidRPr="002E571A">
        <w:rPr>
          <w:rFonts w:cs="Arial"/>
          <w:b/>
          <w:szCs w:val="22"/>
        </w:rPr>
        <w:t>года.</w:t>
      </w:r>
    </w:p>
    <w:p w:rsidR="00DE7BED" w:rsidRPr="002E571A" w:rsidRDefault="00F06371"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 «06</w:t>
      </w:r>
      <w:r w:rsidR="00DE7BED" w:rsidRPr="002E571A">
        <w:rPr>
          <w:rFonts w:cs="Arial"/>
          <w:b/>
          <w:szCs w:val="22"/>
        </w:rPr>
        <w:t xml:space="preserve">» </w:t>
      </w:r>
      <w:r>
        <w:rPr>
          <w:rFonts w:cs="Arial"/>
          <w:b/>
          <w:szCs w:val="22"/>
        </w:rPr>
        <w:t xml:space="preserve">марта 2019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F06371">
        <w:rPr>
          <w:rFonts w:cs="Arial"/>
          <w:b/>
          <w:szCs w:val="22"/>
        </w:rPr>
        <w:t>пределения победителя – до «15</w:t>
      </w:r>
      <w:r w:rsidRPr="002E571A">
        <w:rPr>
          <w:rFonts w:cs="Arial"/>
          <w:b/>
          <w:szCs w:val="22"/>
        </w:rPr>
        <w:t xml:space="preserve">» </w:t>
      </w:r>
      <w:r w:rsidR="00F06371">
        <w:rPr>
          <w:rFonts w:cs="Arial"/>
          <w:b/>
          <w:szCs w:val="22"/>
        </w:rPr>
        <w:t>мая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F63E3"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06371">
        <w:rPr>
          <w:rFonts w:cs="Arial"/>
          <w:szCs w:val="22"/>
        </w:rPr>
        <w:t xml:space="preserve">ния, полученные не позднее «01» марта 2019 </w:t>
      </w:r>
      <w:r w:rsidRPr="002E571A">
        <w:rPr>
          <w:rFonts w:cs="Arial"/>
          <w:szCs w:val="22"/>
        </w:rPr>
        <w:t xml:space="preserve">года. Ответ с разъяснениями вместе с указанием сути поступившего запроса </w:t>
      </w:r>
    </w:p>
    <w:p w:rsidR="003F63E3" w:rsidRDefault="003F63E3" w:rsidP="00DE7BED">
      <w:pPr>
        <w:ind w:firstLine="708"/>
        <w:jc w:val="both"/>
        <w:rPr>
          <w:rFonts w:cs="Arial"/>
          <w:szCs w:val="22"/>
        </w:rPr>
      </w:pPr>
    </w:p>
    <w:p w:rsidR="003F63E3" w:rsidRDefault="003F63E3" w:rsidP="003F63E3">
      <w:pPr>
        <w:jc w:val="both"/>
        <w:rPr>
          <w:rFonts w:cs="Arial"/>
          <w:szCs w:val="22"/>
        </w:rPr>
      </w:pPr>
    </w:p>
    <w:p w:rsidR="00DE7BED" w:rsidRPr="002E571A" w:rsidRDefault="00DE7BED" w:rsidP="003F63E3">
      <w:pPr>
        <w:jc w:val="both"/>
        <w:rPr>
          <w:rFonts w:cs="Arial"/>
          <w:szCs w:val="22"/>
        </w:rPr>
      </w:pPr>
      <w:r w:rsidRPr="002E571A">
        <w:rPr>
          <w:rFonts w:cs="Arial"/>
          <w:szCs w:val="22"/>
        </w:rPr>
        <w:t xml:space="preserve">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3F63E3" w:rsidRPr="001066FD" w:rsidRDefault="003F63E3" w:rsidP="003F63E3">
      <w:pPr>
        <w:spacing w:before="0"/>
        <w:ind w:firstLine="709"/>
        <w:jc w:val="both"/>
        <w:rPr>
          <w:rFonts w:cs="Arial"/>
          <w:szCs w:val="22"/>
        </w:rPr>
      </w:pPr>
      <w:r w:rsidRPr="001066FD">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1066FD">
          <w:rPr>
            <w:rFonts w:cs="Arial"/>
            <w:szCs w:val="22"/>
          </w:rPr>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14DF2">
        <w:t>делать оферты №</w:t>
      </w:r>
      <w:r w:rsidR="00414DF2" w:rsidRPr="00414DF2">
        <w:t>60</w:t>
      </w:r>
      <w:r w:rsidR="00E85DE8" w:rsidRPr="00414DF2">
        <w:t>-КР</w:t>
      </w:r>
      <w:r w:rsidR="00E85DE8" w:rsidRPr="00332BA0">
        <w:t>-2</w:t>
      </w:r>
      <w:r w:rsidR="00E85DE8" w:rsidRPr="00CB7A2C">
        <w:t>01</w:t>
      </w:r>
      <w:r w:rsidR="00D94D6B">
        <w:t>9</w:t>
      </w:r>
      <w:r w:rsidR="003F63E3">
        <w:t xml:space="preserve"> от 19</w:t>
      </w:r>
      <w:r w:rsidR="00590A25">
        <w:t xml:space="preserve"> февраля 2019 года</w:t>
      </w:r>
      <w:r w:rsidRPr="003F63E3">
        <w:t>:</w:t>
      </w:r>
    </w:p>
    <w:p w:rsidR="005370B9" w:rsidRPr="00B25A57" w:rsidRDefault="00D3537E" w:rsidP="005370B9">
      <w:pPr>
        <w:spacing w:before="0"/>
      </w:pPr>
      <w:r>
        <w:t>1</w:t>
      </w:r>
      <w:r w:rsidR="005370B9" w:rsidRPr="00B445D7">
        <w:t xml:space="preserve">. </w:t>
      </w:r>
      <w:r w:rsidR="005370B9" w:rsidRPr="00B25A57">
        <w:t>Извещение о проведении тендера (настоящий документ) в 1 экз.</w:t>
      </w:r>
    </w:p>
    <w:p w:rsidR="00DE7BED" w:rsidRPr="00B25A57" w:rsidRDefault="005370B9" w:rsidP="004910B6">
      <w:pPr>
        <w:spacing w:before="0"/>
      </w:pPr>
      <w:r>
        <w:t>2.</w:t>
      </w:r>
      <w:r w:rsidR="00DE7BED" w:rsidRPr="00B25A57">
        <w:t xml:space="preserve"> Требования к предмету оферты в 1 экз.</w:t>
      </w:r>
    </w:p>
    <w:p w:rsidR="00DE7BED" w:rsidRPr="00B10FF1" w:rsidRDefault="005370B9" w:rsidP="004910B6">
      <w:pPr>
        <w:spacing w:before="0"/>
      </w:pPr>
      <w:r>
        <w:t>3</w:t>
      </w:r>
      <w:r w:rsidR="00DE7BED" w:rsidRPr="00B10FF1">
        <w:t xml:space="preserve">. </w:t>
      </w:r>
      <w:r w:rsidR="007F7B7E" w:rsidRPr="00B10FF1">
        <w:t>Форма «</w:t>
      </w:r>
      <w:r w:rsidR="00DE7BED" w:rsidRPr="00B10FF1">
        <w:t>Проект договора</w:t>
      </w:r>
      <w:r w:rsidR="007F7B7E" w:rsidRPr="00B10FF1">
        <w:t>»</w:t>
      </w:r>
      <w:r w:rsidR="00DE7BED" w:rsidRPr="00B10FF1">
        <w:t xml:space="preserve"> в 1 экз.</w:t>
      </w:r>
    </w:p>
    <w:p w:rsidR="008E4039" w:rsidRPr="00B25A57" w:rsidRDefault="005370B9" w:rsidP="008E4039">
      <w:pPr>
        <w:spacing w:before="0"/>
      </w:pPr>
      <w:r>
        <w:t>4</w:t>
      </w:r>
      <w:r w:rsidR="008E4039" w:rsidRPr="00B25A57">
        <w:t>. Форма «</w:t>
      </w:r>
      <w:r w:rsidR="008E4039" w:rsidRPr="008B32AB">
        <w:rPr>
          <w:rFonts w:cs="Arial"/>
          <w:szCs w:val="22"/>
        </w:rPr>
        <w:t>Безотзывная оферта для технической части предложения</w:t>
      </w:r>
      <w:r w:rsidR="008E4039" w:rsidRPr="00B25A57">
        <w:t>» в 1 экз.</w:t>
      </w:r>
    </w:p>
    <w:p w:rsidR="008E4039" w:rsidRPr="00B25A57" w:rsidRDefault="005370B9" w:rsidP="008E4039">
      <w:pPr>
        <w:spacing w:before="0"/>
      </w:pPr>
      <w:r>
        <w:t>5</w:t>
      </w:r>
      <w:r w:rsidR="008E4039" w:rsidRPr="00B25A57">
        <w:t>. Форма «</w:t>
      </w:r>
      <w:r w:rsidR="008E4039" w:rsidRPr="008B32AB">
        <w:rPr>
          <w:rFonts w:cs="Arial"/>
          <w:szCs w:val="22"/>
        </w:rPr>
        <w:t xml:space="preserve">Безотзывная оферта для </w:t>
      </w:r>
      <w:r w:rsidR="008E4039">
        <w:rPr>
          <w:rFonts w:cs="Arial"/>
          <w:szCs w:val="22"/>
        </w:rPr>
        <w:t>коммерческой</w:t>
      </w:r>
      <w:r w:rsidR="008E4039" w:rsidRPr="008B32AB">
        <w:rPr>
          <w:rFonts w:cs="Arial"/>
          <w:szCs w:val="22"/>
        </w:rPr>
        <w:t xml:space="preserve"> части предложения</w:t>
      </w:r>
      <w:r w:rsidR="008E4039" w:rsidRPr="00B25A57">
        <w:t>» в 1 экз.</w:t>
      </w:r>
    </w:p>
    <w:p w:rsidR="00DE7BED" w:rsidRPr="00B25A57" w:rsidRDefault="005370B9" w:rsidP="004910B6">
      <w:pPr>
        <w:spacing w:before="0"/>
      </w:pPr>
      <w:r>
        <w:t>6</w:t>
      </w:r>
      <w:r w:rsidR="00DE7BED" w:rsidRPr="00B25A57">
        <w:t>. Форма «Перечень аффилированных организаций» в 1 экз.</w:t>
      </w:r>
    </w:p>
    <w:p w:rsidR="00923CDA" w:rsidRPr="003D28F0" w:rsidRDefault="005370B9" w:rsidP="004910B6">
      <w:pPr>
        <w:spacing w:before="0"/>
      </w:pPr>
      <w:r>
        <w:t>7</w:t>
      </w:r>
      <w:r w:rsidR="00923CDA" w:rsidRPr="003D28F0">
        <w:t xml:space="preserve">. </w:t>
      </w:r>
      <w:r w:rsidR="00B25A57" w:rsidRPr="003D28F0">
        <w:t>Форма «</w:t>
      </w:r>
      <w:r w:rsidR="003A632B" w:rsidRPr="003D28F0">
        <w:rPr>
          <w:rFonts w:cs="Arial"/>
          <w:szCs w:val="22"/>
        </w:rPr>
        <w:t>Справка о заключенных и выполненных договорах по предмету закупки за</w:t>
      </w:r>
      <w:r w:rsidR="009E5920" w:rsidRPr="003D28F0">
        <w:rPr>
          <w:rFonts w:cs="Arial"/>
          <w:szCs w:val="22"/>
        </w:rPr>
        <w:t xml:space="preserve"> последние </w:t>
      </w:r>
      <w:r w:rsidR="000B7C76">
        <w:rPr>
          <w:rFonts w:cs="Arial"/>
          <w:szCs w:val="22"/>
        </w:rPr>
        <w:t>четыре</w:t>
      </w:r>
      <w:r w:rsidR="009E5920" w:rsidRPr="003D28F0">
        <w:rPr>
          <w:rFonts w:cs="Arial"/>
          <w:szCs w:val="22"/>
        </w:rPr>
        <w:t xml:space="preserve"> года</w:t>
      </w:r>
      <w:r w:rsidR="00B25A57" w:rsidRPr="003D28F0">
        <w:t>»</w:t>
      </w:r>
      <w:r w:rsidR="00923CDA" w:rsidRPr="003D28F0">
        <w:t xml:space="preserve"> в 1 экз.</w:t>
      </w:r>
    </w:p>
    <w:p w:rsidR="006518C8" w:rsidRPr="003D28F0" w:rsidRDefault="005370B9" w:rsidP="006518C8">
      <w:pPr>
        <w:spacing w:before="0"/>
      </w:pPr>
      <w:r>
        <w:t>8</w:t>
      </w:r>
      <w:r w:rsidR="006518C8" w:rsidRPr="003D28F0">
        <w:t>. Форма «Справка о наличии производственных мощностей» в 1 экз.</w:t>
      </w:r>
    </w:p>
    <w:p w:rsidR="00AE23C8" w:rsidRPr="003D28F0" w:rsidRDefault="005370B9" w:rsidP="00AE23C8">
      <w:pPr>
        <w:spacing w:before="0"/>
        <w:rPr>
          <w:rFonts w:cs="Arial"/>
          <w:szCs w:val="22"/>
        </w:rPr>
      </w:pPr>
      <w:r>
        <w:rPr>
          <w:rFonts w:cs="Arial"/>
          <w:szCs w:val="22"/>
        </w:rPr>
        <w:t>9</w:t>
      </w:r>
      <w:r w:rsidR="00AE23C8" w:rsidRPr="003D28F0">
        <w:rPr>
          <w:rFonts w:cs="Arial"/>
          <w:szCs w:val="22"/>
        </w:rPr>
        <w:t>. Форма «Об отсутствии изменений в уставных и регистрационных документах контрагента» в 1 экз.</w:t>
      </w:r>
    </w:p>
    <w:p w:rsidR="00AE23C8" w:rsidRDefault="005370B9" w:rsidP="00AE23C8">
      <w:pPr>
        <w:spacing w:before="0"/>
        <w:rPr>
          <w:rFonts w:cs="Arial"/>
          <w:szCs w:val="22"/>
        </w:rPr>
      </w:pPr>
      <w:r>
        <w:rPr>
          <w:rFonts w:cs="Arial"/>
          <w:szCs w:val="22"/>
        </w:rPr>
        <w:t>10</w:t>
      </w:r>
      <w:r w:rsidR="00AE23C8" w:rsidRPr="003D28F0">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2750F4">
      <w:pgSz w:w="11906" w:h="16838"/>
      <w:pgMar w:top="567"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12F" w:rsidRDefault="000C512F" w:rsidP="00FB07D9">
      <w:pPr>
        <w:spacing w:before="0"/>
      </w:pPr>
      <w:r>
        <w:separator/>
      </w:r>
    </w:p>
  </w:endnote>
  <w:endnote w:type="continuationSeparator" w:id="0">
    <w:p w:rsidR="000C512F" w:rsidRDefault="000C512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12F" w:rsidRDefault="000C512F" w:rsidP="00FB07D9">
      <w:pPr>
        <w:spacing w:before="0"/>
      </w:pPr>
      <w:r>
        <w:separator/>
      </w:r>
    </w:p>
  </w:footnote>
  <w:footnote w:type="continuationSeparator" w:id="0">
    <w:p w:rsidR="000C512F" w:rsidRDefault="000C512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1A02C92"/>
    <w:multiLevelType w:val="hybridMultilevel"/>
    <w:tmpl w:val="038A2982"/>
    <w:lvl w:ilvl="0" w:tplc="5A1682F2">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14"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8"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2"/>
  </w:num>
  <w:num w:numId="2">
    <w:abstractNumId w:val="15"/>
  </w:num>
  <w:num w:numId="3">
    <w:abstractNumId w:val="0"/>
  </w:num>
  <w:num w:numId="4">
    <w:abstractNumId w:val="2"/>
  </w:num>
  <w:num w:numId="5">
    <w:abstractNumId w:val="9"/>
  </w:num>
  <w:num w:numId="6">
    <w:abstractNumId w:val="10"/>
  </w:num>
  <w:num w:numId="7">
    <w:abstractNumId w:val="14"/>
  </w:num>
  <w:num w:numId="8">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3"/>
  </w:num>
  <w:num w:numId="11">
    <w:abstractNumId w:val="11"/>
  </w:num>
  <w:num w:numId="1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A4C"/>
    <w:rsid w:val="00000D51"/>
    <w:rsid w:val="00000D87"/>
    <w:rsid w:val="00000E4A"/>
    <w:rsid w:val="00001B7F"/>
    <w:rsid w:val="000022B3"/>
    <w:rsid w:val="000025AA"/>
    <w:rsid w:val="00003055"/>
    <w:rsid w:val="0000334A"/>
    <w:rsid w:val="000034A2"/>
    <w:rsid w:val="00003B40"/>
    <w:rsid w:val="00003C26"/>
    <w:rsid w:val="0000497D"/>
    <w:rsid w:val="00004A95"/>
    <w:rsid w:val="00005C73"/>
    <w:rsid w:val="00006559"/>
    <w:rsid w:val="000065E0"/>
    <w:rsid w:val="00007D71"/>
    <w:rsid w:val="000100CD"/>
    <w:rsid w:val="00010CB6"/>
    <w:rsid w:val="00010FA3"/>
    <w:rsid w:val="000112DE"/>
    <w:rsid w:val="00011CD6"/>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BE6"/>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2AE"/>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BF8"/>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B7C76"/>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12F"/>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68F"/>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20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7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516"/>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57"/>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29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C54"/>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0F4"/>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3DF1"/>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DC7"/>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6FC"/>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68"/>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950"/>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6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BA0"/>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19A"/>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CCE"/>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28F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3E3"/>
    <w:rsid w:val="003F69AA"/>
    <w:rsid w:val="003F6A4D"/>
    <w:rsid w:val="003F6AD9"/>
    <w:rsid w:val="003F6ED7"/>
    <w:rsid w:val="004001B1"/>
    <w:rsid w:val="00400E0D"/>
    <w:rsid w:val="004011D4"/>
    <w:rsid w:val="00401595"/>
    <w:rsid w:val="00401B5F"/>
    <w:rsid w:val="00401CE7"/>
    <w:rsid w:val="00402091"/>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4DF2"/>
    <w:rsid w:val="004151AA"/>
    <w:rsid w:val="004156D6"/>
    <w:rsid w:val="004157E9"/>
    <w:rsid w:val="00415983"/>
    <w:rsid w:val="00416145"/>
    <w:rsid w:val="00416671"/>
    <w:rsid w:val="00416AFF"/>
    <w:rsid w:val="00416BEB"/>
    <w:rsid w:val="00416D45"/>
    <w:rsid w:val="0041732C"/>
    <w:rsid w:val="00417745"/>
    <w:rsid w:val="00420A79"/>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07E"/>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3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0B9"/>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3AA"/>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0A25"/>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0A2"/>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189"/>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94A"/>
    <w:rsid w:val="005F3C6A"/>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2F24"/>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9E4"/>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38A"/>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9A"/>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425"/>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854"/>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332"/>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4D19"/>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312"/>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B48"/>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039"/>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19E"/>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0D20"/>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27999"/>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525"/>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4DD"/>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920"/>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E0D"/>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5DF6"/>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C4A"/>
    <w:rsid w:val="00AA1DD5"/>
    <w:rsid w:val="00AA21FD"/>
    <w:rsid w:val="00AA2853"/>
    <w:rsid w:val="00AA28DE"/>
    <w:rsid w:val="00AA2FB9"/>
    <w:rsid w:val="00AA3590"/>
    <w:rsid w:val="00AA3718"/>
    <w:rsid w:val="00AA453A"/>
    <w:rsid w:val="00AA471F"/>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A3B"/>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4B7B"/>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46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4A9"/>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021"/>
    <w:rsid w:val="00C3333B"/>
    <w:rsid w:val="00C3333D"/>
    <w:rsid w:val="00C336E8"/>
    <w:rsid w:val="00C338E8"/>
    <w:rsid w:val="00C3394A"/>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21B"/>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50F"/>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F7"/>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37E"/>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AE2"/>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2016"/>
    <w:rsid w:val="00E135EB"/>
    <w:rsid w:val="00E14050"/>
    <w:rsid w:val="00E14490"/>
    <w:rsid w:val="00E1484A"/>
    <w:rsid w:val="00E14B02"/>
    <w:rsid w:val="00E14D08"/>
    <w:rsid w:val="00E15096"/>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09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035"/>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371"/>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4FB"/>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130"/>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75B6B"/>
  <w15:docId w15:val="{7E2C1B9D-E727-43E8-A96E-ADE81E66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8466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4154</TotalTime>
  <Pages>6</Pages>
  <Words>2764</Words>
  <Characters>15755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806</cp:revision>
  <cp:lastPrinted>2019-02-20T05:40:00Z</cp:lastPrinted>
  <dcterms:created xsi:type="dcterms:W3CDTF">2016-09-08T12:35:00Z</dcterms:created>
  <dcterms:modified xsi:type="dcterms:W3CDTF">2019-02-20T05:42:00Z</dcterms:modified>
</cp:coreProperties>
</file>